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Pr="008A0322" w:rsidRDefault="00132A6F" w:rsidP="00132A6F">
      <w:pPr>
        <w:tabs>
          <w:tab w:val="left" w:pos="3945"/>
          <w:tab w:val="center" w:pos="4758"/>
        </w:tabs>
        <w:jc w:val="right"/>
      </w:pPr>
      <w:r w:rsidRPr="008A0322">
        <w:tab/>
      </w:r>
    </w:p>
    <w:p w:rsidR="008A0322" w:rsidRPr="00C64222" w:rsidRDefault="008A0322" w:rsidP="00C64222">
      <w:pPr>
        <w:spacing w:line="240" w:lineRule="auto"/>
        <w:jc w:val="center"/>
        <w:rPr>
          <w:b/>
          <w:bCs/>
          <w:caps/>
          <w:sz w:val="24"/>
          <w:szCs w:val="24"/>
        </w:rPr>
      </w:pPr>
      <w:r w:rsidRPr="00C64222">
        <w:rPr>
          <w:b/>
          <w:bCs/>
          <w:caps/>
          <w:sz w:val="24"/>
          <w:szCs w:val="24"/>
        </w:rPr>
        <w:t>Совет муниципального района «Шилкинский район»</w:t>
      </w:r>
    </w:p>
    <w:p w:rsidR="00132A6F" w:rsidRPr="00C64222" w:rsidRDefault="008A0322" w:rsidP="00C64222">
      <w:pPr>
        <w:spacing w:line="240" w:lineRule="auto"/>
        <w:jc w:val="center"/>
        <w:rPr>
          <w:b/>
          <w:bCs/>
          <w:sz w:val="24"/>
          <w:szCs w:val="24"/>
        </w:rPr>
      </w:pPr>
      <w:r w:rsidRPr="00C64222">
        <w:rPr>
          <w:b/>
          <w:bCs/>
          <w:sz w:val="24"/>
          <w:szCs w:val="24"/>
        </w:rPr>
        <w:t>РЕШЕНИЕ</w:t>
      </w:r>
      <w:r w:rsidR="00082F80" w:rsidRPr="00C64222">
        <w:rPr>
          <w:sz w:val="24"/>
          <w:szCs w:val="24"/>
        </w:rPr>
        <w:t xml:space="preserve">                                                   </w:t>
      </w:r>
      <w:r w:rsidRPr="00C64222">
        <w:rPr>
          <w:sz w:val="24"/>
          <w:szCs w:val="24"/>
        </w:rPr>
        <w:t xml:space="preserve">                           </w:t>
      </w:r>
    </w:p>
    <w:p w:rsidR="00132A6F" w:rsidRPr="00C64222" w:rsidRDefault="00C64222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ab/>
        <w:t xml:space="preserve">25 декабря </w:t>
      </w:r>
      <w:r w:rsidR="00132A6F" w:rsidRPr="00C64222">
        <w:rPr>
          <w:sz w:val="24"/>
          <w:szCs w:val="24"/>
        </w:rPr>
        <w:t xml:space="preserve"> 20</w:t>
      </w:r>
      <w:r w:rsidR="008A0322" w:rsidRPr="00C64222">
        <w:rPr>
          <w:sz w:val="24"/>
          <w:szCs w:val="24"/>
        </w:rPr>
        <w:t>25</w:t>
      </w:r>
      <w:r w:rsidRPr="00C64222">
        <w:rPr>
          <w:sz w:val="24"/>
          <w:szCs w:val="24"/>
        </w:rPr>
        <w:t xml:space="preserve"> </w:t>
      </w:r>
      <w:r w:rsidR="00132A6F" w:rsidRPr="00C64222">
        <w:rPr>
          <w:sz w:val="24"/>
          <w:szCs w:val="24"/>
        </w:rPr>
        <w:t>года</w:t>
      </w:r>
      <w:r w:rsidR="00132A6F" w:rsidRPr="00C64222">
        <w:rPr>
          <w:sz w:val="24"/>
          <w:szCs w:val="24"/>
        </w:rPr>
        <w:tab/>
      </w:r>
      <w:r w:rsidR="00132A6F"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="00132A6F" w:rsidRPr="00C64222">
        <w:rPr>
          <w:sz w:val="24"/>
          <w:szCs w:val="24"/>
        </w:rPr>
        <w:t>№</w:t>
      </w:r>
      <w:r w:rsidRPr="00C64222">
        <w:rPr>
          <w:sz w:val="24"/>
          <w:szCs w:val="24"/>
        </w:rPr>
        <w:t xml:space="preserve"> 43/255</w:t>
      </w:r>
      <w:r w:rsidR="00132A6F" w:rsidRPr="00C64222">
        <w:rPr>
          <w:sz w:val="24"/>
          <w:szCs w:val="24"/>
        </w:rPr>
        <w:t xml:space="preserve"> </w:t>
      </w:r>
    </w:p>
    <w:p w:rsidR="00132A6F" w:rsidRPr="00C64222" w:rsidRDefault="00132A6F" w:rsidP="00C64222">
      <w:pPr>
        <w:spacing w:line="240" w:lineRule="auto"/>
        <w:rPr>
          <w:sz w:val="24"/>
          <w:szCs w:val="24"/>
        </w:rPr>
      </w:pPr>
    </w:p>
    <w:p w:rsidR="00132A6F" w:rsidRPr="00C64222" w:rsidRDefault="00082F80" w:rsidP="00C64222">
      <w:pPr>
        <w:spacing w:line="240" w:lineRule="auto"/>
        <w:jc w:val="center"/>
        <w:rPr>
          <w:b/>
          <w:sz w:val="24"/>
          <w:szCs w:val="24"/>
        </w:rPr>
      </w:pPr>
      <w:r w:rsidRPr="00C64222">
        <w:rPr>
          <w:b/>
          <w:sz w:val="24"/>
          <w:szCs w:val="24"/>
        </w:rPr>
        <w:t>О бюджете сельского поселения «Размахнинское»</w:t>
      </w:r>
      <w:r w:rsidR="00132A6F" w:rsidRPr="00C64222">
        <w:rPr>
          <w:b/>
          <w:sz w:val="24"/>
          <w:szCs w:val="24"/>
        </w:rPr>
        <w:t xml:space="preserve"> на 20</w:t>
      </w:r>
      <w:r w:rsidR="008A0322" w:rsidRPr="00C64222">
        <w:rPr>
          <w:b/>
          <w:sz w:val="24"/>
          <w:szCs w:val="24"/>
        </w:rPr>
        <w:t>26</w:t>
      </w:r>
      <w:r w:rsidR="00132A6F" w:rsidRPr="00C64222">
        <w:rPr>
          <w:b/>
          <w:sz w:val="24"/>
          <w:szCs w:val="24"/>
        </w:rPr>
        <w:t xml:space="preserve"> год</w:t>
      </w:r>
      <w:r w:rsidR="008A0322" w:rsidRPr="00C64222">
        <w:rPr>
          <w:b/>
          <w:sz w:val="24"/>
          <w:szCs w:val="24"/>
        </w:rPr>
        <w:t xml:space="preserve"> и плановый период 2027-2028</w:t>
      </w:r>
      <w:r w:rsidR="00132A6F" w:rsidRPr="00C64222">
        <w:rPr>
          <w:b/>
          <w:sz w:val="24"/>
          <w:szCs w:val="24"/>
        </w:rPr>
        <w:t xml:space="preserve"> годов</w:t>
      </w:r>
    </w:p>
    <w:p w:rsidR="00132A6F" w:rsidRPr="00C64222" w:rsidRDefault="00132A6F" w:rsidP="00C64222">
      <w:pPr>
        <w:spacing w:line="240" w:lineRule="auto"/>
        <w:rPr>
          <w:sz w:val="24"/>
          <w:szCs w:val="24"/>
        </w:rPr>
      </w:pPr>
    </w:p>
    <w:p w:rsidR="00132A6F" w:rsidRPr="00C64222" w:rsidRDefault="00132A6F" w:rsidP="00C64222">
      <w:pPr>
        <w:spacing w:line="240" w:lineRule="auto"/>
        <w:ind w:firstLine="709"/>
        <w:rPr>
          <w:sz w:val="24"/>
          <w:szCs w:val="24"/>
        </w:rPr>
      </w:pPr>
      <w:r w:rsidRPr="00C64222">
        <w:rPr>
          <w:sz w:val="24"/>
          <w:szCs w:val="24"/>
        </w:rPr>
        <w:t>Руководствуясь статьей 2</w:t>
      </w:r>
      <w:r w:rsidR="00A010B7" w:rsidRPr="00C64222">
        <w:rPr>
          <w:sz w:val="24"/>
          <w:szCs w:val="24"/>
        </w:rPr>
        <w:t>5 Устава Совета муниципального района «Шилкинский район»</w:t>
      </w:r>
      <w:r w:rsidR="008A0322" w:rsidRPr="00C64222">
        <w:rPr>
          <w:sz w:val="24"/>
          <w:szCs w:val="24"/>
        </w:rPr>
        <w:t xml:space="preserve"> на 2026</w:t>
      </w:r>
      <w:r w:rsidR="00082F80" w:rsidRPr="00C64222">
        <w:rPr>
          <w:sz w:val="24"/>
          <w:szCs w:val="24"/>
        </w:rPr>
        <w:t>год и плановый период 202</w:t>
      </w:r>
      <w:r w:rsidR="008A0322" w:rsidRPr="00C64222">
        <w:rPr>
          <w:sz w:val="24"/>
          <w:szCs w:val="24"/>
        </w:rPr>
        <w:t>7-2028</w:t>
      </w:r>
      <w:r w:rsidR="00082F80" w:rsidRPr="00C64222">
        <w:rPr>
          <w:sz w:val="24"/>
          <w:szCs w:val="24"/>
        </w:rPr>
        <w:t xml:space="preserve"> годов»</w:t>
      </w:r>
      <w:r w:rsidR="0011353A" w:rsidRPr="00C64222">
        <w:rPr>
          <w:sz w:val="24"/>
          <w:szCs w:val="24"/>
        </w:rPr>
        <w:t xml:space="preserve">.Совет муниципального района «Шилкинский район» </w:t>
      </w:r>
    </w:p>
    <w:p w:rsidR="00132A6F" w:rsidRPr="00C64222" w:rsidRDefault="00132A6F" w:rsidP="00C64222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C64222">
        <w:rPr>
          <w:b/>
          <w:bCs/>
          <w:sz w:val="24"/>
          <w:szCs w:val="24"/>
        </w:rPr>
        <w:t>р е ш и л:</w:t>
      </w:r>
    </w:p>
    <w:p w:rsidR="007409CF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1. Утвердить </w:t>
      </w:r>
      <w:r w:rsidR="00082F80" w:rsidRPr="00C64222">
        <w:rPr>
          <w:sz w:val="24"/>
          <w:szCs w:val="24"/>
        </w:rPr>
        <w:t>основные характеристики бюджета сельского поселения»Размахнинское»</w:t>
      </w:r>
      <w:r w:rsidR="00132A6F" w:rsidRPr="00C64222">
        <w:rPr>
          <w:sz w:val="24"/>
          <w:szCs w:val="24"/>
        </w:rPr>
        <w:t xml:space="preserve"> </w:t>
      </w:r>
      <w:r w:rsidRPr="00C64222">
        <w:rPr>
          <w:sz w:val="24"/>
          <w:szCs w:val="24"/>
        </w:rPr>
        <w:t xml:space="preserve">на </w:t>
      </w:r>
      <w:r w:rsidR="008A0322" w:rsidRPr="00C64222">
        <w:rPr>
          <w:sz w:val="24"/>
          <w:szCs w:val="24"/>
        </w:rPr>
        <w:t>2026</w:t>
      </w:r>
      <w:r w:rsidRPr="00C64222">
        <w:rPr>
          <w:sz w:val="24"/>
          <w:szCs w:val="24"/>
        </w:rPr>
        <w:t xml:space="preserve"> год:</w:t>
      </w:r>
    </w:p>
    <w:p w:rsidR="007409CF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1) общий объем доходов в сумме </w:t>
      </w:r>
      <w:r w:rsidR="006D6B01" w:rsidRPr="00C64222">
        <w:rPr>
          <w:sz w:val="24"/>
          <w:szCs w:val="24"/>
        </w:rPr>
        <w:t>16006,1</w:t>
      </w:r>
      <w:r w:rsidRPr="00C64222">
        <w:rPr>
          <w:sz w:val="24"/>
          <w:szCs w:val="24"/>
        </w:rPr>
        <w:t>тыс. рублей;</w:t>
      </w:r>
    </w:p>
    <w:p w:rsidR="00BB52D0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2) общий объем расходов в сумме </w:t>
      </w:r>
      <w:r w:rsidR="006D6B01" w:rsidRPr="00C64222">
        <w:rPr>
          <w:sz w:val="24"/>
          <w:szCs w:val="24"/>
        </w:rPr>
        <w:t>16006,1</w:t>
      </w:r>
      <w:r w:rsidRPr="00C64222">
        <w:rPr>
          <w:sz w:val="24"/>
          <w:szCs w:val="24"/>
        </w:rPr>
        <w:t xml:space="preserve"> тыс. рублей;</w:t>
      </w:r>
    </w:p>
    <w:p w:rsidR="00BB52D0" w:rsidRPr="00C64222" w:rsidRDefault="00A556C6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3</w:t>
      </w:r>
      <w:r w:rsidR="00BB52D0" w:rsidRPr="00C64222">
        <w:rPr>
          <w:sz w:val="24"/>
          <w:szCs w:val="24"/>
        </w:rPr>
        <w:t>) профицит</w:t>
      </w:r>
      <w:r w:rsidR="00082F80" w:rsidRPr="00C64222">
        <w:rPr>
          <w:sz w:val="24"/>
          <w:szCs w:val="24"/>
        </w:rPr>
        <w:t>(дефицит)</w:t>
      </w:r>
      <w:r w:rsidRPr="00C64222">
        <w:rPr>
          <w:sz w:val="24"/>
          <w:szCs w:val="24"/>
        </w:rPr>
        <w:t xml:space="preserve"> бюджета</w:t>
      </w:r>
      <w:r w:rsidR="00BB52D0" w:rsidRPr="00C64222">
        <w:rPr>
          <w:sz w:val="24"/>
          <w:szCs w:val="24"/>
        </w:rPr>
        <w:t xml:space="preserve"> в сумме </w:t>
      </w:r>
      <w:r w:rsidRPr="00C64222">
        <w:rPr>
          <w:sz w:val="24"/>
          <w:szCs w:val="24"/>
        </w:rPr>
        <w:t>0,0</w:t>
      </w:r>
      <w:r w:rsidR="00BB52D0" w:rsidRPr="00C64222">
        <w:rPr>
          <w:sz w:val="24"/>
          <w:szCs w:val="24"/>
        </w:rPr>
        <w:t xml:space="preserve"> тыс. рублей.</w:t>
      </w:r>
    </w:p>
    <w:p w:rsidR="005362AB" w:rsidRPr="00C64222" w:rsidRDefault="005362AB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4)Резервный фонд Администрации сельского п</w:t>
      </w:r>
      <w:r w:rsidR="008A0322" w:rsidRPr="00C64222">
        <w:rPr>
          <w:sz w:val="24"/>
          <w:szCs w:val="24"/>
        </w:rPr>
        <w:t>оселения «Размахнинское» на 2026</w:t>
      </w:r>
      <w:r w:rsidRPr="00C64222">
        <w:rPr>
          <w:sz w:val="24"/>
          <w:szCs w:val="24"/>
        </w:rPr>
        <w:t>год не планируется.</w:t>
      </w:r>
    </w:p>
    <w:p w:rsidR="007409CF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2. Утвердить основные характеристики бюджета </w:t>
      </w:r>
      <w:r w:rsidR="009574FD" w:rsidRPr="00C64222">
        <w:rPr>
          <w:sz w:val="24"/>
          <w:szCs w:val="24"/>
        </w:rPr>
        <w:t>сельского поселения «Размахнинское»</w:t>
      </w:r>
      <w:r w:rsidRPr="00C64222">
        <w:rPr>
          <w:sz w:val="24"/>
          <w:szCs w:val="24"/>
        </w:rPr>
        <w:t xml:space="preserve"> на плановый период </w:t>
      </w:r>
      <w:r w:rsidR="008A0322" w:rsidRPr="00C64222">
        <w:rPr>
          <w:sz w:val="24"/>
          <w:szCs w:val="24"/>
        </w:rPr>
        <w:t>2027</w:t>
      </w:r>
      <w:r w:rsidRPr="00C64222">
        <w:rPr>
          <w:sz w:val="24"/>
          <w:szCs w:val="24"/>
        </w:rPr>
        <w:t xml:space="preserve"> год и </w:t>
      </w:r>
      <w:r w:rsidR="008A0322" w:rsidRPr="00C64222">
        <w:rPr>
          <w:sz w:val="24"/>
          <w:szCs w:val="24"/>
        </w:rPr>
        <w:t>2028</w:t>
      </w:r>
      <w:r w:rsidRPr="00C64222">
        <w:rPr>
          <w:sz w:val="24"/>
          <w:szCs w:val="24"/>
        </w:rPr>
        <w:t xml:space="preserve"> год:</w:t>
      </w:r>
    </w:p>
    <w:p w:rsidR="007409CF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1) общий объем доходов на </w:t>
      </w:r>
      <w:r w:rsidR="008A0322" w:rsidRPr="00C64222">
        <w:rPr>
          <w:sz w:val="24"/>
          <w:szCs w:val="24"/>
        </w:rPr>
        <w:t>2027</w:t>
      </w:r>
      <w:r w:rsidRPr="00C64222">
        <w:rPr>
          <w:sz w:val="24"/>
          <w:szCs w:val="24"/>
        </w:rPr>
        <w:t xml:space="preserve"> год в сумме </w:t>
      </w:r>
      <w:r w:rsidR="0011353A" w:rsidRPr="00C64222">
        <w:rPr>
          <w:sz w:val="24"/>
          <w:szCs w:val="24"/>
        </w:rPr>
        <w:t>14754,2</w:t>
      </w:r>
      <w:r w:rsidRPr="00C64222">
        <w:rPr>
          <w:sz w:val="24"/>
          <w:szCs w:val="24"/>
        </w:rPr>
        <w:t xml:space="preserve"> тыс. рублей и на </w:t>
      </w:r>
      <w:r w:rsidR="000C1164" w:rsidRPr="00C64222">
        <w:rPr>
          <w:sz w:val="24"/>
          <w:szCs w:val="24"/>
        </w:rPr>
        <w:t>2028</w:t>
      </w:r>
      <w:r w:rsidRPr="00C64222">
        <w:rPr>
          <w:sz w:val="24"/>
          <w:szCs w:val="24"/>
        </w:rPr>
        <w:t xml:space="preserve"> год в сумме </w:t>
      </w:r>
      <w:r w:rsidR="0011353A" w:rsidRPr="00C64222">
        <w:rPr>
          <w:sz w:val="24"/>
          <w:szCs w:val="24"/>
        </w:rPr>
        <w:t>14810,6</w:t>
      </w:r>
      <w:r w:rsidRPr="00C64222">
        <w:rPr>
          <w:sz w:val="24"/>
          <w:szCs w:val="24"/>
        </w:rPr>
        <w:t xml:space="preserve"> тыс. рублей;</w:t>
      </w:r>
    </w:p>
    <w:p w:rsidR="007409CF" w:rsidRPr="00C64222" w:rsidRDefault="007409CF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 xml:space="preserve">2) общий объем расходов на </w:t>
      </w:r>
      <w:r w:rsidR="008A0322" w:rsidRPr="00C64222">
        <w:rPr>
          <w:sz w:val="24"/>
          <w:szCs w:val="24"/>
        </w:rPr>
        <w:t>2027</w:t>
      </w:r>
      <w:r w:rsidRPr="00C64222">
        <w:rPr>
          <w:sz w:val="24"/>
          <w:szCs w:val="24"/>
        </w:rPr>
        <w:t xml:space="preserve"> год в сумме </w:t>
      </w:r>
      <w:r w:rsidR="0011353A" w:rsidRPr="00C64222">
        <w:rPr>
          <w:sz w:val="24"/>
          <w:szCs w:val="24"/>
        </w:rPr>
        <w:t>14754,2</w:t>
      </w:r>
      <w:r w:rsidRPr="00C64222">
        <w:rPr>
          <w:sz w:val="24"/>
          <w:szCs w:val="24"/>
        </w:rPr>
        <w:t xml:space="preserve"> тыс. рублей, и на </w:t>
      </w:r>
      <w:r w:rsidR="008A0322" w:rsidRPr="00C64222">
        <w:rPr>
          <w:sz w:val="24"/>
          <w:szCs w:val="24"/>
        </w:rPr>
        <w:t>2028</w:t>
      </w:r>
      <w:r w:rsidRPr="00C64222">
        <w:rPr>
          <w:sz w:val="24"/>
          <w:szCs w:val="24"/>
        </w:rPr>
        <w:t xml:space="preserve"> год в сумме </w:t>
      </w:r>
      <w:r w:rsidR="0011353A" w:rsidRPr="00C64222">
        <w:rPr>
          <w:sz w:val="24"/>
          <w:szCs w:val="24"/>
        </w:rPr>
        <w:t>14810,6</w:t>
      </w:r>
      <w:r w:rsidRPr="00C64222">
        <w:rPr>
          <w:sz w:val="24"/>
          <w:szCs w:val="24"/>
        </w:rPr>
        <w:t>тыс. рублей;</w:t>
      </w:r>
    </w:p>
    <w:p w:rsidR="007409CF" w:rsidRPr="00C64222" w:rsidRDefault="00A556C6" w:rsidP="00C64222">
      <w:pPr>
        <w:spacing w:line="240" w:lineRule="auto"/>
        <w:ind w:firstLine="0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3</w:t>
      </w:r>
      <w:r w:rsidR="007409CF" w:rsidRPr="00C64222">
        <w:rPr>
          <w:sz w:val="24"/>
          <w:szCs w:val="24"/>
        </w:rPr>
        <w:t>) профицит</w:t>
      </w:r>
      <w:r w:rsidRPr="00C64222">
        <w:rPr>
          <w:sz w:val="24"/>
          <w:szCs w:val="24"/>
        </w:rPr>
        <w:t xml:space="preserve"> (дефицит)</w:t>
      </w:r>
      <w:r w:rsidR="007409CF" w:rsidRPr="00C64222">
        <w:rPr>
          <w:sz w:val="24"/>
          <w:szCs w:val="24"/>
        </w:rPr>
        <w:t xml:space="preserve"> бюджета  на </w:t>
      </w:r>
      <w:r w:rsidR="008A0322" w:rsidRPr="00C64222">
        <w:rPr>
          <w:sz w:val="24"/>
          <w:szCs w:val="24"/>
        </w:rPr>
        <w:t>2027</w:t>
      </w:r>
      <w:r w:rsidR="007409CF" w:rsidRPr="00C64222">
        <w:rPr>
          <w:sz w:val="24"/>
          <w:szCs w:val="24"/>
        </w:rPr>
        <w:t xml:space="preserve"> год в сумме </w:t>
      </w:r>
      <w:r w:rsidRPr="00C64222">
        <w:rPr>
          <w:sz w:val="24"/>
          <w:szCs w:val="24"/>
        </w:rPr>
        <w:t xml:space="preserve">0 </w:t>
      </w:r>
      <w:r w:rsidR="007409CF" w:rsidRPr="00C64222">
        <w:rPr>
          <w:sz w:val="24"/>
          <w:szCs w:val="24"/>
        </w:rPr>
        <w:t xml:space="preserve">тыс. рублей и на </w:t>
      </w:r>
      <w:r w:rsidR="008A0322" w:rsidRPr="00C64222">
        <w:rPr>
          <w:sz w:val="24"/>
          <w:szCs w:val="24"/>
        </w:rPr>
        <w:t>2028</w:t>
      </w:r>
      <w:r w:rsidR="007409CF" w:rsidRPr="00C64222">
        <w:rPr>
          <w:sz w:val="24"/>
          <w:szCs w:val="24"/>
        </w:rPr>
        <w:t xml:space="preserve"> год в сумме </w:t>
      </w:r>
      <w:r w:rsidR="00F35648" w:rsidRPr="00C64222">
        <w:rPr>
          <w:sz w:val="24"/>
          <w:szCs w:val="24"/>
        </w:rPr>
        <w:t xml:space="preserve">0 </w:t>
      </w:r>
      <w:r w:rsidR="00BF1138" w:rsidRPr="00C64222">
        <w:rPr>
          <w:sz w:val="24"/>
          <w:szCs w:val="24"/>
        </w:rPr>
        <w:t>тыс. рублей.</w:t>
      </w:r>
    </w:p>
    <w:p w:rsidR="006E3B5B" w:rsidRPr="00C64222" w:rsidRDefault="006E3B5B" w:rsidP="00C64222">
      <w:pPr>
        <w:spacing w:line="240" w:lineRule="auto"/>
        <w:ind w:firstLine="0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4)Резервный фонд Администрации сельского п</w:t>
      </w:r>
      <w:r w:rsidR="008A0322" w:rsidRPr="00C64222">
        <w:rPr>
          <w:sz w:val="24"/>
          <w:szCs w:val="24"/>
        </w:rPr>
        <w:t>оселения «Размахнинское» на 2027-2028</w:t>
      </w:r>
      <w:r w:rsidRPr="00C64222">
        <w:rPr>
          <w:sz w:val="24"/>
          <w:szCs w:val="24"/>
        </w:rPr>
        <w:t>год не планируется.</w:t>
      </w:r>
    </w:p>
    <w:p w:rsidR="00BF1138" w:rsidRPr="00C64222" w:rsidRDefault="00BF1138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3. В соответствии с пунктом 2 статьи 184</w:t>
      </w:r>
      <w:r w:rsidRPr="00C64222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64222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утвердить нормативы распределения доходов между бюджетом муниципального района и бюджетами поселений</w:t>
      </w:r>
      <w:r w:rsidR="00D815F1" w:rsidRPr="00C64222">
        <w:rPr>
          <w:rFonts w:ascii="Times New Roman" w:hAnsi="Times New Roman" w:cs="Times New Roman"/>
          <w:sz w:val="24"/>
          <w:szCs w:val="24"/>
        </w:rPr>
        <w:t xml:space="preserve"> района согласно приложениям </w:t>
      </w:r>
      <w:r w:rsidRPr="00C64222">
        <w:rPr>
          <w:rFonts w:ascii="Times New Roman" w:hAnsi="Times New Roman" w:cs="Times New Roman"/>
          <w:sz w:val="24"/>
          <w:szCs w:val="24"/>
        </w:rPr>
        <w:t xml:space="preserve"> №</w:t>
      </w:r>
      <w:r w:rsidR="0012532E" w:rsidRPr="00C64222">
        <w:rPr>
          <w:rFonts w:ascii="Times New Roman" w:hAnsi="Times New Roman" w:cs="Times New Roman"/>
          <w:sz w:val="24"/>
          <w:szCs w:val="24"/>
        </w:rPr>
        <w:t xml:space="preserve"> 3,№4</w:t>
      </w:r>
      <w:r w:rsidRPr="00C6422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C64222" w:rsidRDefault="00EC2315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4</w:t>
      </w:r>
      <w:r w:rsidR="007409CF" w:rsidRPr="00C64222">
        <w:rPr>
          <w:sz w:val="24"/>
          <w:szCs w:val="24"/>
        </w:rPr>
        <w:t xml:space="preserve">. Утвердить объем поступлений доходов в бюджет  по кодам классификации доходов на </w:t>
      </w:r>
      <w:r w:rsidR="008A0322" w:rsidRPr="00C64222">
        <w:rPr>
          <w:sz w:val="24"/>
          <w:szCs w:val="24"/>
        </w:rPr>
        <w:t>2026</w:t>
      </w:r>
      <w:r w:rsidR="007409CF" w:rsidRPr="00C64222">
        <w:rPr>
          <w:sz w:val="24"/>
          <w:szCs w:val="24"/>
        </w:rPr>
        <w:t xml:space="preserve"> год и на плановый период на </w:t>
      </w:r>
      <w:r w:rsidR="008A0322" w:rsidRPr="00C64222">
        <w:rPr>
          <w:sz w:val="24"/>
          <w:szCs w:val="24"/>
        </w:rPr>
        <w:t>2027</w:t>
      </w:r>
      <w:r w:rsidR="007409CF" w:rsidRPr="00C64222">
        <w:rPr>
          <w:sz w:val="24"/>
          <w:szCs w:val="24"/>
        </w:rPr>
        <w:t xml:space="preserve"> год и на </w:t>
      </w:r>
      <w:r w:rsidR="008A0322" w:rsidRPr="00C64222">
        <w:rPr>
          <w:sz w:val="24"/>
          <w:szCs w:val="24"/>
        </w:rPr>
        <w:t>2028</w:t>
      </w:r>
      <w:r w:rsidR="007409CF" w:rsidRPr="00C64222">
        <w:rPr>
          <w:sz w:val="24"/>
          <w:szCs w:val="24"/>
        </w:rPr>
        <w:t xml:space="preserve"> год в суммах согласно приложениям № </w:t>
      </w:r>
      <w:r w:rsidR="00C900C5" w:rsidRPr="00C64222">
        <w:rPr>
          <w:sz w:val="24"/>
          <w:szCs w:val="24"/>
        </w:rPr>
        <w:t>3,№4</w:t>
      </w:r>
      <w:r w:rsidR="00FE11E3" w:rsidRPr="00C64222">
        <w:rPr>
          <w:sz w:val="24"/>
          <w:szCs w:val="24"/>
        </w:rPr>
        <w:t xml:space="preserve"> и </w:t>
      </w:r>
      <w:r w:rsidR="007409CF" w:rsidRPr="00C64222">
        <w:rPr>
          <w:sz w:val="24"/>
          <w:szCs w:val="24"/>
        </w:rPr>
        <w:t xml:space="preserve"> к настоящему Решению.</w:t>
      </w:r>
    </w:p>
    <w:p w:rsidR="007B5F91" w:rsidRPr="00C64222" w:rsidRDefault="00F02031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5</w:t>
      </w:r>
      <w:r w:rsidR="007409CF" w:rsidRPr="00C64222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C64222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8A0322" w:rsidRPr="00C64222">
        <w:rPr>
          <w:rFonts w:ascii="Times New Roman" w:hAnsi="Times New Roman" w:cs="Times New Roman"/>
          <w:sz w:val="24"/>
          <w:szCs w:val="24"/>
        </w:rPr>
        <w:t>6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6D6B01" w:rsidRPr="00C64222">
        <w:rPr>
          <w:rFonts w:ascii="Times New Roman" w:hAnsi="Times New Roman" w:cs="Times New Roman"/>
          <w:bCs/>
          <w:sz w:val="24"/>
          <w:szCs w:val="24"/>
        </w:rPr>
        <w:t>13369,0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="00C900C5" w:rsidRPr="00C64222">
        <w:rPr>
          <w:rFonts w:ascii="Times New Roman" w:hAnsi="Times New Roman" w:cs="Times New Roman"/>
          <w:sz w:val="24"/>
          <w:szCs w:val="24"/>
        </w:rPr>
        <w:t>5</w:t>
      </w:r>
      <w:r w:rsidR="00FA026B" w:rsidRPr="00C64222">
        <w:rPr>
          <w:rFonts w:ascii="Times New Roman" w:hAnsi="Times New Roman" w:cs="Times New Roman"/>
          <w:sz w:val="24"/>
          <w:szCs w:val="24"/>
        </w:rPr>
        <w:t>,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C64222" w:rsidRDefault="007B5F91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Межбюджетные тран</w:t>
      </w:r>
      <w:r w:rsidR="00FE11E3" w:rsidRPr="00C64222">
        <w:rPr>
          <w:rFonts w:ascii="Times New Roman" w:hAnsi="Times New Roman" w:cs="Times New Roman"/>
          <w:sz w:val="24"/>
          <w:szCs w:val="24"/>
        </w:rPr>
        <w:t xml:space="preserve">сферты, полученные бюджетами </w:t>
      </w:r>
      <w:r w:rsidRPr="00C64222">
        <w:rPr>
          <w:rFonts w:ascii="Times New Roman" w:hAnsi="Times New Roman" w:cs="Times New Roman"/>
          <w:sz w:val="24"/>
          <w:szCs w:val="24"/>
        </w:rPr>
        <w:t>сельских поселений из бюджета Забайкальского края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12532E" w:rsidRPr="00C64222">
        <w:rPr>
          <w:rFonts w:ascii="Times New Roman" w:hAnsi="Times New Roman" w:cs="Times New Roman"/>
          <w:sz w:val="24"/>
          <w:szCs w:val="24"/>
        </w:rPr>
        <w:t>6</w:t>
      </w:r>
      <w:r w:rsidRPr="00C64222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края в течение первых 15 рабочих дней 202</w:t>
      </w:r>
      <w:r w:rsidR="0012532E" w:rsidRPr="00C64222">
        <w:rPr>
          <w:rFonts w:ascii="Times New Roman" w:hAnsi="Times New Roman" w:cs="Times New Roman"/>
          <w:sz w:val="24"/>
          <w:szCs w:val="24"/>
        </w:rPr>
        <w:t>6</w:t>
      </w:r>
      <w:r w:rsidRPr="00C6422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C64222" w:rsidRDefault="00F02031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6</w:t>
      </w:r>
      <w:r w:rsidR="007B5F91" w:rsidRPr="00C64222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0C1164" w:rsidRPr="00C64222">
        <w:rPr>
          <w:rFonts w:ascii="Times New Roman" w:hAnsi="Times New Roman" w:cs="Times New Roman"/>
          <w:sz w:val="24"/>
          <w:szCs w:val="24"/>
        </w:rPr>
        <w:t>7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11353A" w:rsidRPr="00C64222">
        <w:rPr>
          <w:rFonts w:ascii="Times New Roman" w:hAnsi="Times New Roman" w:cs="Times New Roman"/>
          <w:bCs/>
          <w:sz w:val="24"/>
          <w:szCs w:val="24"/>
        </w:rPr>
        <w:t>12117,1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C900C5" w:rsidRPr="00C64222">
        <w:rPr>
          <w:rFonts w:ascii="Times New Roman" w:hAnsi="Times New Roman" w:cs="Times New Roman"/>
          <w:sz w:val="24"/>
          <w:szCs w:val="24"/>
        </w:rPr>
        <w:t>6</w:t>
      </w:r>
      <w:r w:rsidR="007B5F91" w:rsidRPr="00C6422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C64222" w:rsidRDefault="007B5F91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0C1164" w:rsidRPr="00C64222">
        <w:rPr>
          <w:rFonts w:ascii="Times New Roman" w:hAnsi="Times New Roman" w:cs="Times New Roman"/>
          <w:sz w:val="24"/>
          <w:szCs w:val="24"/>
        </w:rPr>
        <w:t>8</w:t>
      </w:r>
      <w:r w:rsidRPr="00C64222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0C1164" w:rsidRPr="00C64222">
        <w:rPr>
          <w:rFonts w:ascii="Times New Roman" w:hAnsi="Times New Roman" w:cs="Times New Roman"/>
          <w:sz w:val="24"/>
          <w:szCs w:val="24"/>
        </w:rPr>
        <w:t>12173,5</w:t>
      </w:r>
      <w:r w:rsidRPr="00C64222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C900C5" w:rsidRPr="00C64222">
        <w:rPr>
          <w:rFonts w:ascii="Times New Roman" w:hAnsi="Times New Roman" w:cs="Times New Roman"/>
          <w:sz w:val="24"/>
          <w:szCs w:val="24"/>
        </w:rPr>
        <w:t>6</w:t>
      </w:r>
      <w:r w:rsidRPr="00C6422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C64222" w:rsidRDefault="00F02031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7</w:t>
      </w:r>
      <w:r w:rsidR="007409CF" w:rsidRPr="00C64222">
        <w:rPr>
          <w:sz w:val="24"/>
          <w:szCs w:val="24"/>
        </w:rPr>
        <w:t xml:space="preserve">. Утвердить источники финансирования дефицита бюджета </w:t>
      </w:r>
      <w:r w:rsidR="00E54EDF" w:rsidRPr="00C64222">
        <w:rPr>
          <w:sz w:val="24"/>
          <w:szCs w:val="24"/>
        </w:rPr>
        <w:t>сельского поселения</w:t>
      </w:r>
      <w:r w:rsidR="007409CF" w:rsidRPr="00C64222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E54EDF" w:rsidRPr="00C64222">
        <w:rPr>
          <w:sz w:val="24"/>
          <w:szCs w:val="24"/>
        </w:rPr>
        <w:t>сельского поселения</w:t>
      </w:r>
      <w:r w:rsidR="00A62727" w:rsidRPr="00C64222">
        <w:rPr>
          <w:sz w:val="24"/>
          <w:szCs w:val="24"/>
        </w:rPr>
        <w:t xml:space="preserve"> </w:t>
      </w:r>
      <w:r w:rsidR="00E54EDF" w:rsidRPr="00C64222">
        <w:rPr>
          <w:sz w:val="24"/>
          <w:szCs w:val="24"/>
        </w:rPr>
        <w:t xml:space="preserve"> </w:t>
      </w:r>
      <w:r w:rsidR="00A62727" w:rsidRPr="00C64222">
        <w:rPr>
          <w:sz w:val="24"/>
          <w:szCs w:val="24"/>
        </w:rPr>
        <w:lastRenderedPageBreak/>
        <w:t>«</w:t>
      </w:r>
      <w:r w:rsidR="00E54EDF" w:rsidRPr="00C64222">
        <w:rPr>
          <w:sz w:val="24"/>
          <w:szCs w:val="24"/>
        </w:rPr>
        <w:t>Размахнинское»</w:t>
      </w:r>
      <w:r w:rsidR="007B5F91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 xml:space="preserve">на </w:t>
      </w:r>
      <w:r w:rsidR="0012532E" w:rsidRPr="00C64222">
        <w:rPr>
          <w:sz w:val="24"/>
          <w:szCs w:val="24"/>
        </w:rPr>
        <w:t>2026</w:t>
      </w:r>
      <w:r w:rsidR="007409CF" w:rsidRPr="00C64222">
        <w:rPr>
          <w:sz w:val="24"/>
          <w:szCs w:val="24"/>
        </w:rPr>
        <w:t xml:space="preserve"> год и на плановый период </w:t>
      </w:r>
      <w:r w:rsidR="000C1164" w:rsidRPr="00C64222">
        <w:rPr>
          <w:sz w:val="24"/>
          <w:szCs w:val="24"/>
        </w:rPr>
        <w:t>2027</w:t>
      </w:r>
      <w:r w:rsidR="00FF1485" w:rsidRPr="00C64222">
        <w:rPr>
          <w:sz w:val="24"/>
          <w:szCs w:val="24"/>
        </w:rPr>
        <w:t xml:space="preserve"> и</w:t>
      </w:r>
      <w:r w:rsidR="007409CF" w:rsidRPr="00C64222">
        <w:rPr>
          <w:sz w:val="24"/>
          <w:szCs w:val="24"/>
        </w:rPr>
        <w:t xml:space="preserve"> </w:t>
      </w:r>
      <w:r w:rsidR="000C1164" w:rsidRPr="00C64222">
        <w:rPr>
          <w:sz w:val="24"/>
          <w:szCs w:val="24"/>
        </w:rPr>
        <w:t>2028</w:t>
      </w:r>
      <w:r w:rsidR="007409CF" w:rsidRPr="00C64222">
        <w:rPr>
          <w:sz w:val="24"/>
          <w:szCs w:val="24"/>
        </w:rPr>
        <w:t xml:space="preserve"> год</w:t>
      </w:r>
      <w:r w:rsidR="00FF1485" w:rsidRPr="00C64222">
        <w:rPr>
          <w:sz w:val="24"/>
          <w:szCs w:val="24"/>
        </w:rPr>
        <w:t xml:space="preserve">ов </w:t>
      </w:r>
      <w:r w:rsidR="007409CF" w:rsidRPr="00C64222">
        <w:rPr>
          <w:sz w:val="24"/>
          <w:szCs w:val="24"/>
        </w:rPr>
        <w:t>согласно приложениям № </w:t>
      </w:r>
      <w:r w:rsidR="00FE11E3" w:rsidRPr="00C64222">
        <w:rPr>
          <w:sz w:val="24"/>
          <w:szCs w:val="24"/>
        </w:rPr>
        <w:t>1</w:t>
      </w:r>
      <w:r w:rsidR="00FA026B" w:rsidRPr="00C64222">
        <w:rPr>
          <w:sz w:val="24"/>
          <w:szCs w:val="24"/>
        </w:rPr>
        <w:t>,№2</w:t>
      </w:r>
      <w:r w:rsidR="00FE11E3" w:rsidRPr="00C64222">
        <w:rPr>
          <w:sz w:val="24"/>
          <w:szCs w:val="24"/>
        </w:rPr>
        <w:t xml:space="preserve"> и </w:t>
      </w:r>
      <w:r w:rsidR="007409CF" w:rsidRPr="00C64222">
        <w:rPr>
          <w:sz w:val="24"/>
          <w:szCs w:val="24"/>
        </w:rPr>
        <w:t xml:space="preserve"> к настоящему Решению.</w:t>
      </w:r>
    </w:p>
    <w:p w:rsidR="00F62A00" w:rsidRPr="00C64222" w:rsidRDefault="00F62A00" w:rsidP="00C64222">
      <w:pPr>
        <w:spacing w:line="240" w:lineRule="auto"/>
        <w:contextualSpacing/>
        <w:rPr>
          <w:color w:val="000000"/>
          <w:spacing w:val="-4"/>
          <w:sz w:val="24"/>
          <w:szCs w:val="24"/>
        </w:rPr>
      </w:pPr>
      <w:r w:rsidRPr="00C64222">
        <w:rPr>
          <w:color w:val="000000"/>
          <w:spacing w:val="-4"/>
          <w:sz w:val="24"/>
          <w:szCs w:val="24"/>
        </w:rPr>
        <w:t>Установить предельный объ</w:t>
      </w:r>
      <w:r w:rsidR="00E54EDF" w:rsidRPr="00C64222">
        <w:rPr>
          <w:color w:val="000000"/>
          <w:spacing w:val="-4"/>
          <w:sz w:val="24"/>
          <w:szCs w:val="24"/>
        </w:rPr>
        <w:t>ем муниципального долга сельского поселения «Размахнинское»</w:t>
      </w:r>
      <w:r w:rsidRPr="00C64222">
        <w:rPr>
          <w:color w:val="000000"/>
          <w:spacing w:val="-4"/>
          <w:sz w:val="24"/>
          <w:szCs w:val="24"/>
        </w:rPr>
        <w:t xml:space="preserve"> в размере, не превышающем 50 процентов от утвержденного общего годового объема дох</w:t>
      </w:r>
      <w:r w:rsidR="00E54EDF" w:rsidRPr="00C64222">
        <w:rPr>
          <w:color w:val="000000"/>
          <w:spacing w:val="-4"/>
          <w:sz w:val="24"/>
          <w:szCs w:val="24"/>
        </w:rPr>
        <w:t>одов бюджета сельского поселения</w:t>
      </w:r>
      <w:r w:rsidRPr="00C64222">
        <w:rPr>
          <w:color w:val="000000"/>
          <w:spacing w:val="-4"/>
          <w:sz w:val="24"/>
          <w:szCs w:val="24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6E3B5B" w:rsidRPr="00C64222" w:rsidRDefault="006E3B5B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color w:val="000000"/>
          <w:spacing w:val="-4"/>
          <w:sz w:val="24"/>
          <w:szCs w:val="24"/>
        </w:rPr>
        <w:t>Верхний предел муниц</w:t>
      </w:r>
      <w:r w:rsidR="000C1164" w:rsidRPr="00C64222">
        <w:rPr>
          <w:color w:val="000000"/>
          <w:spacing w:val="-4"/>
          <w:sz w:val="24"/>
          <w:szCs w:val="24"/>
        </w:rPr>
        <w:t>ипального долга на 1 января 2026</w:t>
      </w:r>
      <w:r w:rsidRPr="00C64222">
        <w:rPr>
          <w:color w:val="000000"/>
          <w:spacing w:val="-4"/>
          <w:sz w:val="24"/>
          <w:szCs w:val="24"/>
        </w:rPr>
        <w:t xml:space="preserve"> года в сумме </w:t>
      </w:r>
      <w:r w:rsidR="000C1164" w:rsidRPr="00C64222">
        <w:rPr>
          <w:color w:val="000000"/>
          <w:spacing w:val="-4"/>
          <w:sz w:val="24"/>
          <w:szCs w:val="24"/>
        </w:rPr>
        <w:t>0,0 тыс.рублей, на 1 января 2027</w:t>
      </w:r>
      <w:r w:rsidRPr="00C64222">
        <w:rPr>
          <w:color w:val="000000"/>
          <w:spacing w:val="-4"/>
          <w:sz w:val="24"/>
          <w:szCs w:val="24"/>
        </w:rPr>
        <w:t>года и на 1января 2028года в сумме 0,0 тыс.рублей,в том числе верхний предел долга по муниципальным гарантиям устанавливается в сумме 0,0тыс.рублей.</w:t>
      </w:r>
    </w:p>
    <w:p w:rsidR="007409CF" w:rsidRPr="00C64222" w:rsidRDefault="00F02031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8</w:t>
      </w:r>
      <w:r w:rsidR="007409CF" w:rsidRPr="00C64222">
        <w:rPr>
          <w:sz w:val="24"/>
          <w:szCs w:val="24"/>
        </w:rPr>
        <w:t>. Утвердить объем и распределение</w:t>
      </w:r>
      <w:r w:rsidR="00E54EDF" w:rsidRPr="00C64222">
        <w:rPr>
          <w:sz w:val="24"/>
          <w:szCs w:val="24"/>
        </w:rPr>
        <w:t xml:space="preserve"> бюджетных ассигнований бюджета сельского поселения «Размахнинское»</w:t>
      </w:r>
      <w:r w:rsidR="007B5F91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C64222">
        <w:rPr>
          <w:sz w:val="24"/>
          <w:szCs w:val="24"/>
        </w:rPr>
        <w:t xml:space="preserve">на </w:t>
      </w:r>
      <w:r w:rsidR="000C1164" w:rsidRPr="00C64222">
        <w:rPr>
          <w:sz w:val="24"/>
          <w:szCs w:val="24"/>
        </w:rPr>
        <w:t>2026</w:t>
      </w:r>
      <w:r w:rsidR="007409CF" w:rsidRPr="00C64222">
        <w:rPr>
          <w:sz w:val="24"/>
          <w:szCs w:val="24"/>
        </w:rPr>
        <w:t xml:space="preserve">год и на плановый период на </w:t>
      </w:r>
      <w:r w:rsidR="000C1164" w:rsidRPr="00C64222">
        <w:rPr>
          <w:sz w:val="24"/>
          <w:szCs w:val="24"/>
        </w:rPr>
        <w:t>2027</w:t>
      </w:r>
      <w:r w:rsidR="00FF1485" w:rsidRPr="00C64222">
        <w:rPr>
          <w:sz w:val="24"/>
          <w:szCs w:val="24"/>
        </w:rPr>
        <w:t xml:space="preserve"> и </w:t>
      </w:r>
      <w:r w:rsidR="000C1164" w:rsidRPr="00C64222">
        <w:rPr>
          <w:sz w:val="24"/>
          <w:szCs w:val="24"/>
        </w:rPr>
        <w:t>2028</w:t>
      </w:r>
      <w:r w:rsidR="007409CF" w:rsidRPr="00C64222">
        <w:rPr>
          <w:sz w:val="24"/>
          <w:szCs w:val="24"/>
        </w:rPr>
        <w:t xml:space="preserve"> год</w:t>
      </w:r>
      <w:r w:rsidR="00FF1485" w:rsidRPr="00C64222">
        <w:rPr>
          <w:sz w:val="24"/>
          <w:szCs w:val="24"/>
        </w:rPr>
        <w:t>ов</w:t>
      </w:r>
      <w:r w:rsidR="007409CF" w:rsidRPr="00C64222">
        <w:rPr>
          <w:sz w:val="24"/>
          <w:szCs w:val="24"/>
        </w:rPr>
        <w:t xml:space="preserve"> согласно приложениям № </w:t>
      </w:r>
      <w:r w:rsidR="00C900C5" w:rsidRPr="00C64222">
        <w:rPr>
          <w:sz w:val="24"/>
          <w:szCs w:val="24"/>
        </w:rPr>
        <w:t>7,№8 к</w:t>
      </w:r>
      <w:r w:rsidR="007D3BBF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>  настоящему Решению.</w:t>
      </w:r>
    </w:p>
    <w:p w:rsidR="007409CF" w:rsidRPr="00C64222" w:rsidRDefault="00F02031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9</w:t>
      </w:r>
      <w:r w:rsidR="007409CF" w:rsidRPr="00C64222">
        <w:rPr>
          <w:sz w:val="24"/>
          <w:szCs w:val="24"/>
        </w:rPr>
        <w:t xml:space="preserve">. Утвердить ведомственную структуру расходов бюджета </w:t>
      </w:r>
      <w:r w:rsidR="00E54EDF" w:rsidRPr="00C64222">
        <w:rPr>
          <w:sz w:val="24"/>
          <w:szCs w:val="24"/>
        </w:rPr>
        <w:t>сельского поселения «Размахнинское»</w:t>
      </w:r>
      <w:r w:rsidR="007B5F91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 xml:space="preserve">на </w:t>
      </w:r>
      <w:r w:rsidR="000C1164" w:rsidRPr="00C64222">
        <w:rPr>
          <w:sz w:val="24"/>
          <w:szCs w:val="24"/>
        </w:rPr>
        <w:t>2026</w:t>
      </w:r>
      <w:r w:rsidR="007409CF" w:rsidRPr="00C64222">
        <w:rPr>
          <w:sz w:val="24"/>
          <w:szCs w:val="24"/>
        </w:rPr>
        <w:t xml:space="preserve"> год и на плановый период </w:t>
      </w:r>
      <w:r w:rsidR="000C1164" w:rsidRPr="00C64222">
        <w:rPr>
          <w:sz w:val="24"/>
          <w:szCs w:val="24"/>
        </w:rPr>
        <w:t>2027</w:t>
      </w:r>
      <w:r w:rsidR="00FF1485" w:rsidRPr="00C64222">
        <w:rPr>
          <w:sz w:val="24"/>
          <w:szCs w:val="24"/>
        </w:rPr>
        <w:t xml:space="preserve"> и </w:t>
      </w:r>
      <w:r w:rsidR="000C1164" w:rsidRPr="00C64222">
        <w:rPr>
          <w:sz w:val="24"/>
          <w:szCs w:val="24"/>
        </w:rPr>
        <w:t>2028</w:t>
      </w:r>
      <w:r w:rsidR="007409CF" w:rsidRPr="00C64222">
        <w:rPr>
          <w:sz w:val="24"/>
          <w:szCs w:val="24"/>
        </w:rPr>
        <w:t xml:space="preserve"> год</w:t>
      </w:r>
      <w:r w:rsidR="00FF1485" w:rsidRPr="00C64222">
        <w:rPr>
          <w:sz w:val="24"/>
          <w:szCs w:val="24"/>
        </w:rPr>
        <w:t>ов</w:t>
      </w:r>
      <w:r w:rsidR="007409CF" w:rsidRPr="00C64222">
        <w:rPr>
          <w:sz w:val="24"/>
          <w:szCs w:val="24"/>
        </w:rPr>
        <w:t xml:space="preserve"> согласно приложениям № </w:t>
      </w:r>
      <w:r w:rsidR="00A62727" w:rsidRPr="00C64222">
        <w:rPr>
          <w:sz w:val="24"/>
          <w:szCs w:val="24"/>
        </w:rPr>
        <w:t>9,№10</w:t>
      </w:r>
      <w:r w:rsidR="00C900C5" w:rsidRPr="00C64222">
        <w:rPr>
          <w:sz w:val="24"/>
          <w:szCs w:val="24"/>
        </w:rPr>
        <w:t xml:space="preserve"> </w:t>
      </w:r>
      <w:r w:rsidR="00F17BF3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 xml:space="preserve"> к настоящему Решению.</w:t>
      </w:r>
    </w:p>
    <w:p w:rsidR="00F02031" w:rsidRPr="00C64222" w:rsidRDefault="00F02031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10. Утвердить объем межбюджетных трансфертов, предоставляемых</w:t>
      </w:r>
      <w:r w:rsidR="00C07299" w:rsidRPr="00C64222">
        <w:rPr>
          <w:sz w:val="24"/>
          <w:szCs w:val="24"/>
        </w:rPr>
        <w:t xml:space="preserve"> из других бюджетов бюджетной системы</w:t>
      </w:r>
      <w:r w:rsidRPr="00C64222">
        <w:rPr>
          <w:sz w:val="24"/>
          <w:szCs w:val="24"/>
        </w:rPr>
        <w:t xml:space="preserve">, на </w:t>
      </w:r>
      <w:r w:rsidR="000C1164" w:rsidRPr="00C64222">
        <w:rPr>
          <w:sz w:val="24"/>
          <w:szCs w:val="24"/>
        </w:rPr>
        <w:t>2026</w:t>
      </w:r>
      <w:r w:rsidRPr="00C64222">
        <w:rPr>
          <w:sz w:val="24"/>
          <w:szCs w:val="24"/>
        </w:rPr>
        <w:t xml:space="preserve"> год в сумме</w:t>
      </w:r>
      <w:r w:rsidR="006D6B01" w:rsidRPr="00C64222">
        <w:rPr>
          <w:sz w:val="24"/>
          <w:szCs w:val="24"/>
        </w:rPr>
        <w:t xml:space="preserve"> 13369,0</w:t>
      </w:r>
      <w:r w:rsidR="005524E6" w:rsidRPr="00C64222">
        <w:rPr>
          <w:sz w:val="24"/>
          <w:szCs w:val="24"/>
        </w:rPr>
        <w:t xml:space="preserve"> </w:t>
      </w:r>
      <w:r w:rsidRPr="00C64222">
        <w:rPr>
          <w:sz w:val="24"/>
          <w:szCs w:val="24"/>
        </w:rPr>
        <w:t>тыс.</w:t>
      </w:r>
      <w:r w:rsidR="00C900C5" w:rsidRPr="00C64222">
        <w:rPr>
          <w:sz w:val="24"/>
          <w:szCs w:val="24"/>
        </w:rPr>
        <w:t xml:space="preserve"> рублей согласно приложениям № 5</w:t>
      </w:r>
      <w:r w:rsidR="00F17BF3" w:rsidRPr="00C64222">
        <w:rPr>
          <w:sz w:val="24"/>
          <w:szCs w:val="24"/>
        </w:rPr>
        <w:t xml:space="preserve"> и</w:t>
      </w:r>
      <w:r w:rsidRPr="00C64222">
        <w:rPr>
          <w:sz w:val="24"/>
          <w:szCs w:val="24"/>
        </w:rPr>
        <w:t xml:space="preserve"> к настоящему Решению.</w:t>
      </w:r>
      <w:r w:rsidR="005A5C5D" w:rsidRPr="00C64222">
        <w:rPr>
          <w:sz w:val="24"/>
          <w:szCs w:val="24"/>
        </w:rPr>
        <w:t xml:space="preserve"> </w:t>
      </w:r>
    </w:p>
    <w:p w:rsidR="000017A7" w:rsidRPr="00C64222" w:rsidRDefault="005A5C5D" w:rsidP="00C64222">
      <w:pPr>
        <w:pStyle w:val="afffe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C64222">
        <w:rPr>
          <w:sz w:val="24"/>
          <w:szCs w:val="24"/>
        </w:rPr>
        <w:t>Методика распределения дотаций, указанных в пункте 1 настоящей статьи, устанавливается в соответствии с Законом Забайкальского края "О межбюджетных отношениях в Забайкальском кра</w:t>
      </w:r>
      <w:r w:rsidR="00A43473" w:rsidRPr="00C64222">
        <w:rPr>
          <w:sz w:val="24"/>
          <w:szCs w:val="24"/>
        </w:rPr>
        <w:t>я.</w:t>
      </w:r>
    </w:p>
    <w:p w:rsidR="007409CF" w:rsidRPr="00C64222" w:rsidRDefault="00F02031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11</w:t>
      </w:r>
      <w:r w:rsidR="007D3BBF" w:rsidRPr="00C64222">
        <w:rPr>
          <w:sz w:val="24"/>
          <w:szCs w:val="24"/>
        </w:rPr>
        <w:t>.</w:t>
      </w:r>
      <w:r w:rsidRPr="00C64222">
        <w:rPr>
          <w:sz w:val="24"/>
          <w:szCs w:val="24"/>
        </w:rPr>
        <w:t xml:space="preserve"> Утвердить прогнозируемый объем межбюджетных трансфертов, предоставляемых </w:t>
      </w:r>
      <w:r w:rsidR="00C07299" w:rsidRPr="00C64222">
        <w:rPr>
          <w:sz w:val="24"/>
          <w:szCs w:val="24"/>
        </w:rPr>
        <w:t>из других бюджетов бюджетной системы</w:t>
      </w:r>
      <w:r w:rsidRPr="00C64222">
        <w:rPr>
          <w:sz w:val="24"/>
          <w:szCs w:val="24"/>
        </w:rPr>
        <w:t>, на плановый период на</w:t>
      </w:r>
      <w:r w:rsidR="000C1164" w:rsidRPr="00C64222">
        <w:rPr>
          <w:sz w:val="24"/>
          <w:szCs w:val="24"/>
        </w:rPr>
        <w:t xml:space="preserve"> 2027</w:t>
      </w:r>
      <w:r w:rsidRPr="00C64222">
        <w:rPr>
          <w:sz w:val="24"/>
          <w:szCs w:val="24"/>
        </w:rPr>
        <w:t xml:space="preserve"> год в сумме</w:t>
      </w:r>
      <w:r w:rsidR="000C1164" w:rsidRPr="00C64222">
        <w:rPr>
          <w:sz w:val="24"/>
          <w:szCs w:val="24"/>
        </w:rPr>
        <w:t xml:space="preserve"> 12117,1</w:t>
      </w:r>
      <w:r w:rsidRPr="00C64222">
        <w:rPr>
          <w:sz w:val="24"/>
          <w:szCs w:val="24"/>
        </w:rPr>
        <w:t xml:space="preserve">тыс. рублей и на </w:t>
      </w:r>
      <w:r w:rsidR="000C1164" w:rsidRPr="00C64222">
        <w:rPr>
          <w:sz w:val="24"/>
          <w:szCs w:val="24"/>
        </w:rPr>
        <w:t>2028</w:t>
      </w:r>
      <w:r w:rsidRPr="00C64222">
        <w:rPr>
          <w:sz w:val="24"/>
          <w:szCs w:val="24"/>
        </w:rPr>
        <w:t xml:space="preserve"> год в сумме</w:t>
      </w:r>
      <w:r w:rsidR="000C1164" w:rsidRPr="00C64222">
        <w:rPr>
          <w:sz w:val="24"/>
          <w:szCs w:val="24"/>
        </w:rPr>
        <w:t xml:space="preserve"> 12173,5</w:t>
      </w:r>
      <w:r w:rsidRPr="00C64222">
        <w:rPr>
          <w:sz w:val="24"/>
          <w:szCs w:val="24"/>
        </w:rPr>
        <w:t xml:space="preserve"> тыс. рублей согл</w:t>
      </w:r>
      <w:r w:rsidR="00C900C5" w:rsidRPr="00C64222">
        <w:rPr>
          <w:sz w:val="24"/>
          <w:szCs w:val="24"/>
        </w:rPr>
        <w:t>асно приложениям № 6</w:t>
      </w:r>
      <w:r w:rsidR="00A43473" w:rsidRPr="00C64222">
        <w:rPr>
          <w:sz w:val="24"/>
          <w:szCs w:val="24"/>
        </w:rPr>
        <w:t xml:space="preserve"> к настоящему Решению.</w:t>
      </w:r>
    </w:p>
    <w:p w:rsidR="00BF1138" w:rsidRPr="00C64222" w:rsidRDefault="00D815F1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12</w:t>
      </w:r>
      <w:r w:rsidR="00BF1138" w:rsidRPr="00C64222">
        <w:rPr>
          <w:sz w:val="24"/>
          <w:szCs w:val="24"/>
        </w:rPr>
        <w:t xml:space="preserve"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 </w:t>
      </w:r>
      <w:r w:rsidR="00C07299" w:rsidRPr="00C64222">
        <w:rPr>
          <w:sz w:val="24"/>
          <w:szCs w:val="24"/>
        </w:rPr>
        <w:t>сельского поселения</w:t>
      </w:r>
      <w:r w:rsidR="00BF1138" w:rsidRPr="00C64222">
        <w:rPr>
          <w:sz w:val="24"/>
          <w:szCs w:val="24"/>
        </w:rPr>
        <w:t xml:space="preserve"> в случаях: </w:t>
      </w:r>
    </w:p>
    <w:p w:rsidR="00BF1138" w:rsidRPr="00C64222" w:rsidRDefault="00BF1138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а) 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C64222" w:rsidRDefault="00BF1138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б)</w:t>
      </w:r>
      <w:r w:rsidRPr="00C64222">
        <w:rPr>
          <w:spacing w:val="-4"/>
          <w:sz w:val="24"/>
          <w:szCs w:val="24"/>
        </w:rPr>
        <w:t xml:space="preserve"> 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</w:t>
      </w:r>
      <w:r w:rsidR="000513ED" w:rsidRPr="00C64222">
        <w:rPr>
          <w:spacing w:val="-4"/>
          <w:sz w:val="24"/>
          <w:szCs w:val="24"/>
        </w:rPr>
        <w:t>тв бюджета сельского поселения</w:t>
      </w:r>
      <w:r w:rsidRPr="00C64222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C64222" w:rsidRDefault="00BF1138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в)</w:t>
      </w:r>
      <w:r w:rsidRPr="00C64222">
        <w:rPr>
          <w:spacing w:val="-4"/>
          <w:sz w:val="24"/>
          <w:szCs w:val="24"/>
        </w:rPr>
        <w:t xml:space="preserve"> п</w:t>
      </w:r>
      <w:r w:rsidRPr="00C64222">
        <w:rPr>
          <w:sz w:val="24"/>
          <w:szCs w:val="24"/>
        </w:rPr>
        <w:t>ерераспределения зарезервированных по подразделу «Другие общегосударственные вопросы» бюджетных ассигнований в целях участия муниципального района «Шилкинский район» в 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C64222" w:rsidRDefault="00BF1138" w:rsidP="00C64222">
      <w:pPr>
        <w:spacing w:line="240" w:lineRule="auto"/>
        <w:rPr>
          <w:sz w:val="24"/>
          <w:szCs w:val="24"/>
        </w:rPr>
      </w:pPr>
      <w:r w:rsidRPr="00C64222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C64222" w:rsidRDefault="00BF1138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</w:t>
      </w:r>
      <w:r w:rsidRPr="00C64222">
        <w:rPr>
          <w:sz w:val="24"/>
          <w:szCs w:val="24"/>
        </w:rPr>
        <w:lastRenderedPageBreak/>
        <w:t>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C64222" w:rsidRDefault="00BF1138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C64222" w:rsidRDefault="00BF1138" w:rsidP="00C64222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з) перераспределения бюджетных ассигнований, предоставляемых на конкурсной основе;</w:t>
      </w:r>
    </w:p>
    <w:p w:rsidR="00BF1138" w:rsidRPr="00C64222" w:rsidRDefault="00BF1138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и)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C64222" w:rsidRDefault="00BF1138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к) изменения типа (подведомственности) муниципальных учреждений;</w:t>
      </w:r>
    </w:p>
    <w:p w:rsidR="00BF1138" w:rsidRPr="00C64222" w:rsidRDefault="00BF1138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6E3B5B" w:rsidRPr="00C64222" w:rsidRDefault="006E3B5B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 xml:space="preserve">Утвердить объём и распределение бюджетных ассигнований бюджета сельского поселения «Размахнинское»,направляемых на исполнение публичных </w:t>
      </w:r>
      <w:r w:rsidR="000C1164" w:rsidRPr="00C64222">
        <w:rPr>
          <w:sz w:val="24"/>
          <w:szCs w:val="24"/>
        </w:rPr>
        <w:t>нормативных обязательств на 2026</w:t>
      </w:r>
      <w:r w:rsidRPr="00C64222">
        <w:rPr>
          <w:sz w:val="24"/>
          <w:szCs w:val="24"/>
        </w:rPr>
        <w:t>год в сумме 13</w:t>
      </w:r>
      <w:r w:rsidR="000C1164" w:rsidRPr="00C64222">
        <w:rPr>
          <w:sz w:val="24"/>
          <w:szCs w:val="24"/>
        </w:rPr>
        <w:t>5,0 тыс.рублей, на 2027 год- 135,0 тыс.рублей,2028</w:t>
      </w:r>
      <w:r w:rsidR="00234896" w:rsidRPr="00C64222">
        <w:rPr>
          <w:sz w:val="24"/>
          <w:szCs w:val="24"/>
        </w:rPr>
        <w:t>год-135</w:t>
      </w:r>
      <w:r w:rsidRPr="00C64222">
        <w:rPr>
          <w:sz w:val="24"/>
          <w:szCs w:val="24"/>
        </w:rPr>
        <w:t>,0 тыс.рублей;</w:t>
      </w:r>
    </w:p>
    <w:p w:rsidR="00E801F8" w:rsidRPr="00C64222" w:rsidRDefault="007D3BBF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13</w:t>
      </w:r>
      <w:r w:rsidR="00E801F8" w:rsidRPr="00C64222">
        <w:rPr>
          <w:sz w:val="24"/>
          <w:szCs w:val="24"/>
        </w:rPr>
        <w:t>.Особенности предоставлен</w:t>
      </w:r>
      <w:r w:rsidR="000C1164" w:rsidRPr="00C64222">
        <w:rPr>
          <w:sz w:val="24"/>
          <w:szCs w:val="24"/>
        </w:rPr>
        <w:t>ия муниципальных гарантий в 2026 году и плановом периоде 2027-2028</w:t>
      </w:r>
      <w:r w:rsidR="00E801F8" w:rsidRPr="00C64222">
        <w:rPr>
          <w:sz w:val="24"/>
          <w:szCs w:val="24"/>
        </w:rPr>
        <w:t xml:space="preserve"> годов из бюджета сельского поселения «Размахнинское»</w:t>
      </w:r>
    </w:p>
    <w:p w:rsidR="00E801F8" w:rsidRPr="00C64222" w:rsidRDefault="00E801F8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 xml:space="preserve">Муниципальные гарантии из бюджета сельского </w:t>
      </w:r>
      <w:r w:rsidR="000C1164" w:rsidRPr="00C64222">
        <w:rPr>
          <w:sz w:val="24"/>
          <w:szCs w:val="24"/>
        </w:rPr>
        <w:t>поселения «Размахнинское» в 2026году и плановом периоде 2027-2028</w:t>
      </w:r>
      <w:r w:rsidRPr="00C64222">
        <w:rPr>
          <w:sz w:val="24"/>
          <w:szCs w:val="24"/>
        </w:rPr>
        <w:t xml:space="preserve"> годов предоставляться не будут.</w:t>
      </w:r>
    </w:p>
    <w:p w:rsidR="00A010B7" w:rsidRPr="00C64222" w:rsidRDefault="006E3B5B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Утвердить объём бюджетных ассигнований Дорожного фонда сельского п</w:t>
      </w:r>
      <w:r w:rsidR="000C1164" w:rsidRPr="00C64222">
        <w:rPr>
          <w:sz w:val="24"/>
          <w:szCs w:val="24"/>
        </w:rPr>
        <w:t>оселения «Размахнинское» на 2026</w:t>
      </w:r>
      <w:r w:rsidRPr="00C64222">
        <w:rPr>
          <w:sz w:val="24"/>
          <w:szCs w:val="24"/>
        </w:rPr>
        <w:t>го</w:t>
      </w:r>
      <w:r w:rsidR="00A010B7" w:rsidRPr="00C64222">
        <w:rPr>
          <w:sz w:val="24"/>
          <w:szCs w:val="24"/>
        </w:rPr>
        <w:t>д в сумме 0</w:t>
      </w:r>
      <w:r w:rsidR="000C1164" w:rsidRPr="00C64222">
        <w:rPr>
          <w:sz w:val="24"/>
          <w:szCs w:val="24"/>
        </w:rPr>
        <w:t>,0 тыс.рублей, 2027</w:t>
      </w:r>
      <w:r w:rsidRPr="00C64222">
        <w:rPr>
          <w:sz w:val="24"/>
          <w:szCs w:val="24"/>
        </w:rPr>
        <w:t>го</w:t>
      </w:r>
      <w:r w:rsidR="00A010B7" w:rsidRPr="00C64222">
        <w:rPr>
          <w:sz w:val="24"/>
          <w:szCs w:val="24"/>
        </w:rPr>
        <w:t xml:space="preserve">д в сумме </w:t>
      </w:r>
      <w:r w:rsidR="000C1164" w:rsidRPr="00C64222">
        <w:rPr>
          <w:sz w:val="24"/>
          <w:szCs w:val="24"/>
        </w:rPr>
        <w:t>0,0 тыс.рублей, 2028</w:t>
      </w:r>
      <w:r w:rsidR="00A010B7" w:rsidRPr="00C64222">
        <w:rPr>
          <w:sz w:val="24"/>
          <w:szCs w:val="24"/>
        </w:rPr>
        <w:t xml:space="preserve">год в сумме </w:t>
      </w:r>
      <w:r w:rsidRPr="00C64222">
        <w:rPr>
          <w:sz w:val="24"/>
          <w:szCs w:val="24"/>
        </w:rPr>
        <w:t xml:space="preserve">0,0 тыс.рублей.       </w:t>
      </w:r>
      <w:r w:rsidR="00A010B7" w:rsidRPr="00C64222">
        <w:rPr>
          <w:sz w:val="24"/>
          <w:szCs w:val="24"/>
        </w:rPr>
        <w:t xml:space="preserve">         </w:t>
      </w:r>
      <w:r w:rsidRPr="00C64222">
        <w:rPr>
          <w:sz w:val="24"/>
          <w:szCs w:val="24"/>
        </w:rPr>
        <w:t xml:space="preserve">        </w:t>
      </w:r>
    </w:p>
    <w:p w:rsidR="00BF1138" w:rsidRPr="00C64222" w:rsidRDefault="006E3B5B" w:rsidP="00C64222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C64222">
        <w:rPr>
          <w:sz w:val="24"/>
          <w:szCs w:val="24"/>
        </w:rPr>
        <w:t>1</w:t>
      </w:r>
      <w:r w:rsidR="007D3BBF" w:rsidRPr="00C64222">
        <w:rPr>
          <w:spacing w:val="-4"/>
          <w:sz w:val="24"/>
          <w:szCs w:val="24"/>
        </w:rPr>
        <w:t>4</w:t>
      </w:r>
      <w:r w:rsidR="00AA4AD3" w:rsidRPr="00C64222">
        <w:rPr>
          <w:spacing w:val="-4"/>
          <w:sz w:val="24"/>
          <w:szCs w:val="24"/>
        </w:rPr>
        <w:t>.Особенности исполнения бюджета сельского п</w:t>
      </w:r>
      <w:r w:rsidR="000C1164" w:rsidRPr="00C64222">
        <w:rPr>
          <w:spacing w:val="-4"/>
          <w:sz w:val="24"/>
          <w:szCs w:val="24"/>
        </w:rPr>
        <w:t>оселения «Размахнинское» на 2026год и плановый период 2027-2028</w:t>
      </w:r>
      <w:r w:rsidR="00AA4AD3" w:rsidRPr="00C64222">
        <w:rPr>
          <w:spacing w:val="-4"/>
          <w:sz w:val="24"/>
          <w:szCs w:val="24"/>
        </w:rPr>
        <w:t>годов.</w:t>
      </w:r>
    </w:p>
    <w:p w:rsidR="00AA4AD3" w:rsidRPr="00C64222" w:rsidRDefault="00AA4AD3" w:rsidP="00C64222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C64222">
        <w:rPr>
          <w:spacing w:val="-4"/>
          <w:sz w:val="24"/>
          <w:szCs w:val="24"/>
        </w:rPr>
        <w:t xml:space="preserve">Установить, что если в ходе исполнения бюджета поселения происходит снижение объёма поступлений налоговых и неналоговых доходов бюджета поселения к соответствующему периоду прошлого года более чем на 10 процентов, Администрация сельского поселения вправе с учётом анализа динамики фактических поступлений указанных доходов в бюджет поселения, но не ранее чем </w:t>
      </w:r>
      <w:r w:rsidR="000C1164" w:rsidRPr="00C64222">
        <w:rPr>
          <w:spacing w:val="-4"/>
          <w:sz w:val="24"/>
          <w:szCs w:val="24"/>
        </w:rPr>
        <w:t>по итогам за первый квартал 2026</w:t>
      </w:r>
      <w:r w:rsidRPr="00C64222">
        <w:rPr>
          <w:spacing w:val="-4"/>
          <w:sz w:val="24"/>
          <w:szCs w:val="24"/>
        </w:rPr>
        <w:t xml:space="preserve"> года и пла</w:t>
      </w:r>
      <w:r w:rsidR="000C1164" w:rsidRPr="00C64222">
        <w:rPr>
          <w:spacing w:val="-4"/>
          <w:sz w:val="24"/>
          <w:szCs w:val="24"/>
        </w:rPr>
        <w:t>новый период первый квартал 2027-2028</w:t>
      </w:r>
      <w:r w:rsidRPr="00C64222">
        <w:rPr>
          <w:spacing w:val="-4"/>
          <w:sz w:val="24"/>
          <w:szCs w:val="24"/>
        </w:rPr>
        <w:t>гг. принимать решение о приоритетном финансировании первоочередных расходах бюджета поселения.</w:t>
      </w:r>
    </w:p>
    <w:p w:rsidR="00E801F8" w:rsidRPr="00C64222" w:rsidRDefault="00AA4AD3" w:rsidP="00C64222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C64222">
        <w:rPr>
          <w:spacing w:val="-4"/>
          <w:sz w:val="24"/>
          <w:szCs w:val="24"/>
        </w:rPr>
        <w:t>Отнести к первоочередным расходам бюджета поселения расходы, связанные с выплатой заработной платы и начислений на неё,</w:t>
      </w:r>
      <w:r w:rsidR="00E801F8" w:rsidRPr="00C64222">
        <w:rPr>
          <w:spacing w:val="-4"/>
          <w:sz w:val="24"/>
          <w:szCs w:val="24"/>
        </w:rPr>
        <w:t xml:space="preserve"> оплатой коммунальных услуг, обслуживанием государственного долга, уплатой налогов, сборов и иных обязательных платежей в бюджеты бюджетной системы Российской Федерации, выплатой по решениям судебных органов.</w:t>
      </w:r>
    </w:p>
    <w:p w:rsidR="00BF1138" w:rsidRPr="00C64222" w:rsidRDefault="007D3BBF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15</w:t>
      </w:r>
      <w:r w:rsidR="008304E2" w:rsidRPr="00C64222">
        <w:rPr>
          <w:sz w:val="24"/>
          <w:szCs w:val="24"/>
        </w:rPr>
        <w:t>.Обеспечение выполнения требований бюджетного законодательства.</w:t>
      </w:r>
    </w:p>
    <w:p w:rsidR="00BF1138" w:rsidRPr="00C64222" w:rsidRDefault="008304E2" w:rsidP="00C64222">
      <w:pPr>
        <w:spacing w:line="240" w:lineRule="auto"/>
        <w:ind w:firstLine="709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t>Администрация сельского поселения «Размахнинское» не вправе принимать решения, приводящие к увеличению численност</w:t>
      </w:r>
      <w:r w:rsidR="007D3BBF" w:rsidRPr="00C64222">
        <w:rPr>
          <w:sz w:val="24"/>
          <w:szCs w:val="24"/>
        </w:rPr>
        <w:t>и муниципальных служащих, работни</w:t>
      </w:r>
      <w:r w:rsidRPr="00C64222">
        <w:rPr>
          <w:sz w:val="24"/>
          <w:szCs w:val="24"/>
        </w:rPr>
        <w:t>ков учреждений и организаций бюджетной сферы, за исключением случаев принятия федеральных законов о наделении субъектов Российской Федерации дополнительными полномочиями.</w:t>
      </w:r>
    </w:p>
    <w:p w:rsidR="000A4BD0" w:rsidRPr="00C64222" w:rsidRDefault="007D3BBF" w:rsidP="00C64222">
      <w:pPr>
        <w:spacing w:line="240" w:lineRule="auto"/>
        <w:contextualSpacing/>
        <w:rPr>
          <w:sz w:val="24"/>
          <w:szCs w:val="24"/>
        </w:rPr>
      </w:pPr>
      <w:r w:rsidRPr="00C64222">
        <w:rPr>
          <w:sz w:val="24"/>
          <w:szCs w:val="24"/>
        </w:rPr>
        <w:lastRenderedPageBreak/>
        <w:t>16</w:t>
      </w:r>
      <w:r w:rsidR="00F17BF3" w:rsidRPr="00C64222">
        <w:rPr>
          <w:sz w:val="24"/>
          <w:szCs w:val="24"/>
        </w:rPr>
        <w:t>.</w:t>
      </w:r>
      <w:r w:rsidR="007409CF" w:rsidRPr="00C64222">
        <w:rPr>
          <w:sz w:val="24"/>
          <w:szCs w:val="24"/>
        </w:rPr>
        <w:t xml:space="preserve"> Утвердить программу муниципальных внутренних заимствований </w:t>
      </w:r>
      <w:r w:rsidR="0032000B" w:rsidRPr="00C64222">
        <w:rPr>
          <w:sz w:val="24"/>
          <w:szCs w:val="24"/>
        </w:rPr>
        <w:t>бюджета сельского поселения «Размахнинское»</w:t>
      </w:r>
      <w:r w:rsidR="00164C4E" w:rsidRPr="00C64222">
        <w:rPr>
          <w:sz w:val="24"/>
          <w:szCs w:val="24"/>
        </w:rPr>
        <w:t xml:space="preserve"> </w:t>
      </w:r>
      <w:r w:rsidR="007409CF" w:rsidRPr="00C64222">
        <w:rPr>
          <w:sz w:val="24"/>
          <w:szCs w:val="24"/>
        </w:rPr>
        <w:t xml:space="preserve">на </w:t>
      </w:r>
      <w:r w:rsidR="000C1164" w:rsidRPr="00C64222">
        <w:rPr>
          <w:sz w:val="24"/>
          <w:szCs w:val="24"/>
        </w:rPr>
        <w:t>2026</w:t>
      </w:r>
      <w:r w:rsidR="00F06454" w:rsidRPr="00C64222">
        <w:rPr>
          <w:sz w:val="24"/>
          <w:szCs w:val="24"/>
        </w:rPr>
        <w:t xml:space="preserve"> </w:t>
      </w:r>
      <w:r w:rsidR="008E2488" w:rsidRPr="00C64222">
        <w:rPr>
          <w:sz w:val="24"/>
          <w:szCs w:val="24"/>
        </w:rPr>
        <w:t xml:space="preserve">год и на плановый период  </w:t>
      </w:r>
      <w:r w:rsidR="000C1164" w:rsidRPr="00C64222">
        <w:rPr>
          <w:sz w:val="24"/>
          <w:szCs w:val="24"/>
        </w:rPr>
        <w:t>2027</w:t>
      </w:r>
      <w:r w:rsidR="00F06454" w:rsidRPr="00C64222">
        <w:rPr>
          <w:sz w:val="24"/>
          <w:szCs w:val="24"/>
        </w:rPr>
        <w:t xml:space="preserve"> </w:t>
      </w:r>
      <w:r w:rsidR="008E2488" w:rsidRPr="00C64222">
        <w:rPr>
          <w:sz w:val="24"/>
          <w:szCs w:val="24"/>
        </w:rPr>
        <w:t xml:space="preserve">и </w:t>
      </w:r>
      <w:r w:rsidR="000C1164" w:rsidRPr="00C64222">
        <w:rPr>
          <w:sz w:val="24"/>
          <w:szCs w:val="24"/>
        </w:rPr>
        <w:t>2028</w:t>
      </w:r>
      <w:r w:rsidR="008E2488" w:rsidRPr="00C64222">
        <w:rPr>
          <w:sz w:val="24"/>
          <w:szCs w:val="24"/>
        </w:rPr>
        <w:t xml:space="preserve"> годов согласно приложениям №</w:t>
      </w:r>
      <w:r w:rsidR="002302A5" w:rsidRPr="00C64222">
        <w:rPr>
          <w:sz w:val="24"/>
          <w:szCs w:val="24"/>
        </w:rPr>
        <w:t>11,12</w:t>
      </w:r>
      <w:r w:rsidR="008E2488" w:rsidRPr="00C64222">
        <w:rPr>
          <w:sz w:val="24"/>
          <w:szCs w:val="24"/>
        </w:rPr>
        <w:t> </w:t>
      </w:r>
      <w:r w:rsidR="0032000B" w:rsidRPr="00C64222">
        <w:rPr>
          <w:sz w:val="24"/>
          <w:szCs w:val="24"/>
        </w:rPr>
        <w:t xml:space="preserve"> </w:t>
      </w:r>
      <w:r w:rsidR="008E2488" w:rsidRPr="00C64222">
        <w:rPr>
          <w:sz w:val="24"/>
          <w:szCs w:val="24"/>
        </w:rPr>
        <w:t xml:space="preserve">к настоящему </w:t>
      </w:r>
      <w:r w:rsidR="00C64222">
        <w:rPr>
          <w:sz w:val="24"/>
          <w:szCs w:val="24"/>
        </w:rPr>
        <w:t>Решению.</w:t>
      </w:r>
    </w:p>
    <w:p w:rsidR="00F35648" w:rsidRPr="00C64222" w:rsidRDefault="007D3BBF" w:rsidP="00C64222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4222">
        <w:rPr>
          <w:rFonts w:ascii="Times New Roman" w:hAnsi="Times New Roman" w:cs="Times New Roman"/>
          <w:sz w:val="24"/>
          <w:szCs w:val="24"/>
        </w:rPr>
        <w:t>17.</w:t>
      </w:r>
      <w:r w:rsidR="00F17BF3" w:rsidRPr="00C64222">
        <w:rPr>
          <w:rFonts w:ascii="Times New Roman" w:hAnsi="Times New Roman" w:cs="Times New Roman"/>
          <w:sz w:val="24"/>
          <w:szCs w:val="24"/>
        </w:rPr>
        <w:t>Нормативные правовые акты</w:t>
      </w:r>
      <w:r w:rsidR="008304E2" w:rsidRPr="00C6422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«Размахнинское» подлежат приведению в соответствие с настоящим решением Совета</w:t>
      </w:r>
      <w:r w:rsidR="007409CF" w:rsidRPr="00C64222">
        <w:rPr>
          <w:rFonts w:ascii="Times New Roman" w:hAnsi="Times New Roman" w:cs="Times New Roman"/>
          <w:sz w:val="24"/>
          <w:szCs w:val="24"/>
        </w:rPr>
        <w:t>. </w:t>
      </w:r>
      <w:r w:rsidR="00F35648" w:rsidRPr="00C64222">
        <w:rPr>
          <w:rFonts w:ascii="Times New Roman" w:hAnsi="Times New Roman" w:cs="Times New Roman"/>
          <w:sz w:val="24"/>
          <w:szCs w:val="24"/>
        </w:rPr>
        <w:t>Н</w:t>
      </w:r>
      <w:r w:rsidR="009574FD" w:rsidRPr="00C64222">
        <w:rPr>
          <w:rFonts w:ascii="Times New Roman" w:hAnsi="Times New Roman" w:cs="Times New Roman"/>
          <w:sz w:val="24"/>
          <w:szCs w:val="24"/>
        </w:rPr>
        <w:t xml:space="preserve">астоящее решение </w:t>
      </w:r>
      <w:r w:rsidR="00F35648" w:rsidRPr="00C64222">
        <w:rPr>
          <w:rFonts w:ascii="Times New Roman" w:hAnsi="Times New Roman" w:cs="Times New Roman"/>
          <w:sz w:val="24"/>
          <w:szCs w:val="24"/>
        </w:rPr>
        <w:t>вступает в силу с 1 января 202</w:t>
      </w:r>
      <w:r w:rsidR="000C1164" w:rsidRPr="00C64222">
        <w:rPr>
          <w:rFonts w:ascii="Times New Roman" w:hAnsi="Times New Roman" w:cs="Times New Roman"/>
          <w:sz w:val="24"/>
          <w:szCs w:val="24"/>
        </w:rPr>
        <w:t>6</w:t>
      </w:r>
      <w:r w:rsidR="00F35648" w:rsidRPr="00C6422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304E2" w:rsidRPr="00C64222" w:rsidRDefault="008304E2" w:rsidP="00C64222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C64222" w:rsidRDefault="00F35648" w:rsidP="00C64222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C64222" w:rsidRDefault="00F35648" w:rsidP="00C64222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C64222" w:rsidRDefault="00F35648" w:rsidP="00C64222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000B" w:rsidRPr="00C64222" w:rsidRDefault="0032000B" w:rsidP="00C64222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C64222">
        <w:rPr>
          <w:sz w:val="24"/>
          <w:szCs w:val="24"/>
        </w:rPr>
        <w:t>Глава сельского поселения</w:t>
      </w:r>
    </w:p>
    <w:p w:rsidR="00F35648" w:rsidRPr="00C64222" w:rsidRDefault="0032000B" w:rsidP="00C64222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C64222">
        <w:rPr>
          <w:sz w:val="24"/>
          <w:szCs w:val="24"/>
        </w:rPr>
        <w:t xml:space="preserve">«Размахнинское»                     </w:t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="00F35648"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</w:r>
      <w:r w:rsidRPr="00C64222">
        <w:rPr>
          <w:sz w:val="24"/>
          <w:szCs w:val="24"/>
        </w:rPr>
        <w:tab/>
        <w:t>Ю.Т.Дациев</w:t>
      </w:r>
    </w:p>
    <w:p w:rsidR="00A920BA" w:rsidRPr="00C64222" w:rsidRDefault="00A920BA" w:rsidP="00C64222">
      <w:pPr>
        <w:spacing w:line="240" w:lineRule="auto"/>
        <w:ind w:firstLine="0"/>
        <w:jc w:val="left"/>
        <w:rPr>
          <w:sz w:val="24"/>
          <w:szCs w:val="24"/>
        </w:rPr>
      </w:pPr>
    </w:p>
    <w:sectPr w:rsidR="00A920BA" w:rsidRPr="00C64222" w:rsidSect="00C64222">
      <w:footerReference w:type="default" r:id="rId8"/>
      <w:pgSz w:w="11907" w:h="16840" w:code="9"/>
      <w:pgMar w:top="426" w:right="851" w:bottom="568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271" w:rsidRDefault="00D06271">
      <w:r>
        <w:separator/>
      </w:r>
    </w:p>
  </w:endnote>
  <w:endnote w:type="continuationSeparator" w:id="1">
    <w:p w:rsidR="00D06271" w:rsidRDefault="00D06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E801F8" w:rsidRDefault="005B75F0">
        <w:pPr>
          <w:pStyle w:val="af8"/>
          <w:jc w:val="right"/>
        </w:pPr>
        <w:fldSimple w:instr="PAGE   \* MERGEFORMAT">
          <w:r w:rsidR="00C64222">
            <w:rPr>
              <w:noProof/>
            </w:rPr>
            <w:t>3</w:t>
          </w:r>
        </w:fldSimple>
      </w:p>
    </w:sdtContent>
  </w:sdt>
  <w:p w:rsidR="00E801F8" w:rsidRDefault="00E801F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271" w:rsidRDefault="00D06271">
      <w:r>
        <w:separator/>
      </w:r>
    </w:p>
  </w:footnote>
  <w:footnote w:type="continuationSeparator" w:id="1">
    <w:p w:rsidR="00D06271" w:rsidRDefault="00D06271">
      <w:r>
        <w:continuationSeparator/>
      </w:r>
    </w:p>
  </w:footnote>
  <w:footnote w:type="continuationNotice" w:id="2">
    <w:p w:rsidR="00D06271" w:rsidRDefault="00D062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50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3ED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80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164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1B6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03A1"/>
    <w:rsid w:val="00111B0F"/>
    <w:rsid w:val="001123A4"/>
    <w:rsid w:val="001124F9"/>
    <w:rsid w:val="00113242"/>
    <w:rsid w:val="00113255"/>
    <w:rsid w:val="0011353A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32E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2A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896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AEE"/>
    <w:rsid w:val="00300CDB"/>
    <w:rsid w:val="0030108B"/>
    <w:rsid w:val="003010F8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000B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754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4C"/>
    <w:rsid w:val="003F6356"/>
    <w:rsid w:val="003F63D8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257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C72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A28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B708B"/>
    <w:rsid w:val="004C0588"/>
    <w:rsid w:val="004C06D0"/>
    <w:rsid w:val="004C1E22"/>
    <w:rsid w:val="004C1E50"/>
    <w:rsid w:val="004C34C5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5748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38DD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0745C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2AB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2BD"/>
    <w:rsid w:val="005463DA"/>
    <w:rsid w:val="005470F4"/>
    <w:rsid w:val="00547B23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0EF9"/>
    <w:rsid w:val="0056152C"/>
    <w:rsid w:val="0056185E"/>
    <w:rsid w:val="00561EFC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5F0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6B01"/>
    <w:rsid w:val="006D7683"/>
    <w:rsid w:val="006D78A9"/>
    <w:rsid w:val="006E0108"/>
    <w:rsid w:val="006E1CC6"/>
    <w:rsid w:val="006E1F1D"/>
    <w:rsid w:val="006E224A"/>
    <w:rsid w:val="006E22EE"/>
    <w:rsid w:val="006E3A66"/>
    <w:rsid w:val="006E3B5B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633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76C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3BBF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2FB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4E2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03D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322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3728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4FD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810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0B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473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6C6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27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AD3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20D"/>
    <w:rsid w:val="00B07648"/>
    <w:rsid w:val="00B10DAD"/>
    <w:rsid w:val="00B119BE"/>
    <w:rsid w:val="00B11D09"/>
    <w:rsid w:val="00B12613"/>
    <w:rsid w:val="00B13683"/>
    <w:rsid w:val="00B139DB"/>
    <w:rsid w:val="00B141B2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669F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37E83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27C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3E2B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07299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6E05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222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A92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0C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942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CF7F90"/>
    <w:rsid w:val="00D0019F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271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548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5F1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218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28AE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1EC3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4EDF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5A19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1F8"/>
    <w:rsid w:val="00E80A9A"/>
    <w:rsid w:val="00E818BC"/>
    <w:rsid w:val="00E8196E"/>
    <w:rsid w:val="00E81C2D"/>
    <w:rsid w:val="00E82785"/>
    <w:rsid w:val="00E82B11"/>
    <w:rsid w:val="00E82BE7"/>
    <w:rsid w:val="00E82ECE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2AF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7A9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7C0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BF3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26B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37F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1E3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FB8CCA14-7316-476B-A64B-ADDE5806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3</cp:revision>
  <cp:lastPrinted>2025-11-28T02:49:00Z</cp:lastPrinted>
  <dcterms:created xsi:type="dcterms:W3CDTF">2025-12-22T23:08:00Z</dcterms:created>
  <dcterms:modified xsi:type="dcterms:W3CDTF">2025-12-22T23:11:00Z</dcterms:modified>
</cp:coreProperties>
</file>